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016" w:rsidRDefault="004C2016" w:rsidP="004C2016">
      <w:pPr>
        <w:spacing w:after="0"/>
        <w:ind w:left="6372" w:right="283" w:firstLine="708"/>
        <w:rPr>
          <w:rFonts w:ascii="Times New Roman" w:hAnsi="Times New Roman" w:cs="Times New Roman"/>
          <w:sz w:val="24"/>
          <w:szCs w:val="24"/>
        </w:rPr>
      </w:pPr>
    </w:p>
    <w:p w:rsidR="004C2016" w:rsidRDefault="004C2016" w:rsidP="004C2016">
      <w:pPr>
        <w:spacing w:after="0"/>
        <w:ind w:left="5664" w:right="283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4C2016" w:rsidRDefault="004C2016" w:rsidP="004C2016">
      <w:pPr>
        <w:spacing w:after="0"/>
        <w:ind w:left="6372" w:right="283"/>
        <w:rPr>
          <w:rFonts w:ascii="Times New Roman" w:hAnsi="Times New Roman" w:cs="Times New Roman"/>
          <w:sz w:val="24"/>
          <w:szCs w:val="24"/>
        </w:rPr>
      </w:pPr>
      <w:r w:rsidRPr="00FC2570">
        <w:rPr>
          <w:rFonts w:ascii="Times New Roman" w:hAnsi="Times New Roman" w:cs="Times New Roman"/>
          <w:sz w:val="24"/>
          <w:szCs w:val="24"/>
        </w:rPr>
        <w:t>УТВЕРЖД</w:t>
      </w:r>
      <w:r>
        <w:rPr>
          <w:rFonts w:ascii="Times New Roman" w:hAnsi="Times New Roman" w:cs="Times New Roman"/>
          <w:sz w:val="24"/>
          <w:szCs w:val="24"/>
        </w:rPr>
        <w:t xml:space="preserve">ЕНО </w:t>
      </w:r>
    </w:p>
    <w:p w:rsidR="00BA2018" w:rsidRPr="000739C6" w:rsidRDefault="004C2016" w:rsidP="000739C6">
      <w:pPr>
        <w:spacing w:after="0"/>
        <w:ind w:left="6372" w:righ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от 09.01.2019 №2</w:t>
      </w:r>
    </w:p>
    <w:p w:rsidR="004C2016" w:rsidRPr="004C2016" w:rsidRDefault="004C2016" w:rsidP="00EF78AD">
      <w:pPr>
        <w:pStyle w:val="3"/>
        <w:tabs>
          <w:tab w:val="left" w:pos="-1418"/>
        </w:tabs>
        <w:jc w:val="both"/>
        <w:rPr>
          <w:b w:val="0"/>
          <w:shadow/>
          <w:sz w:val="26"/>
          <w:szCs w:val="26"/>
        </w:rPr>
      </w:pPr>
      <w:r>
        <w:rPr>
          <w:b w:val="0"/>
          <w:shadow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21590</wp:posOffset>
            </wp:positionV>
            <wp:extent cx="5638800" cy="1114425"/>
            <wp:effectExtent l="19050" t="0" r="0" b="0"/>
            <wp:wrapNone/>
            <wp:docPr id="2" name="Рисунок 0" descr="Логотип Карелия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тип Карелия.eps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7127" w:rsidRPr="000F7127">
        <w:rPr>
          <w:b w:val="0"/>
          <w:shadow/>
          <w:sz w:val="28"/>
          <w:szCs w:val="28"/>
        </w:rPr>
        <w:t xml:space="preserve">        </w:t>
      </w:r>
      <w:r w:rsidR="006D46DF">
        <w:rPr>
          <w:b w:val="0"/>
          <w:shadow/>
          <w:sz w:val="28"/>
          <w:szCs w:val="28"/>
        </w:rPr>
        <w:t xml:space="preserve">    </w:t>
      </w:r>
    </w:p>
    <w:p w:rsidR="004C2016" w:rsidRPr="004C2016" w:rsidRDefault="004C2016" w:rsidP="00EF78AD">
      <w:pPr>
        <w:pStyle w:val="3"/>
        <w:tabs>
          <w:tab w:val="left" w:pos="-1418"/>
        </w:tabs>
        <w:jc w:val="both"/>
        <w:rPr>
          <w:b w:val="0"/>
          <w:shadow/>
          <w:sz w:val="26"/>
          <w:szCs w:val="26"/>
        </w:rPr>
      </w:pPr>
    </w:p>
    <w:p w:rsidR="004C2016" w:rsidRPr="004C2016" w:rsidRDefault="004C2016" w:rsidP="00EF78AD">
      <w:pPr>
        <w:pStyle w:val="3"/>
        <w:tabs>
          <w:tab w:val="left" w:pos="-1418"/>
        </w:tabs>
        <w:jc w:val="both"/>
        <w:rPr>
          <w:b w:val="0"/>
          <w:shadow/>
          <w:sz w:val="26"/>
          <w:szCs w:val="26"/>
        </w:rPr>
      </w:pPr>
    </w:p>
    <w:p w:rsidR="004C2016" w:rsidRPr="004C2016" w:rsidRDefault="004C2016" w:rsidP="00EF78AD">
      <w:pPr>
        <w:pStyle w:val="3"/>
        <w:tabs>
          <w:tab w:val="left" w:pos="-1418"/>
        </w:tabs>
        <w:jc w:val="both"/>
        <w:rPr>
          <w:b w:val="0"/>
          <w:shadow/>
          <w:sz w:val="26"/>
          <w:szCs w:val="26"/>
        </w:rPr>
      </w:pPr>
    </w:p>
    <w:p w:rsidR="004C2016" w:rsidRPr="004C2016" w:rsidRDefault="004C2016" w:rsidP="00EF78AD">
      <w:pPr>
        <w:pStyle w:val="3"/>
        <w:tabs>
          <w:tab w:val="left" w:pos="-1418"/>
        </w:tabs>
        <w:jc w:val="both"/>
        <w:rPr>
          <w:b w:val="0"/>
          <w:shadow/>
          <w:sz w:val="26"/>
          <w:szCs w:val="26"/>
        </w:rPr>
      </w:pPr>
    </w:p>
    <w:p w:rsidR="004C2016" w:rsidRDefault="004C2016" w:rsidP="004C2016">
      <w:pPr>
        <w:pStyle w:val="3"/>
        <w:tabs>
          <w:tab w:val="left" w:pos="-1418"/>
        </w:tabs>
        <w:ind w:left="0"/>
        <w:jc w:val="both"/>
        <w:rPr>
          <w:b w:val="0"/>
          <w:shadow/>
          <w:sz w:val="26"/>
          <w:szCs w:val="26"/>
        </w:rPr>
      </w:pPr>
    </w:p>
    <w:p w:rsidR="000739C6" w:rsidRDefault="000739C6" w:rsidP="004C2016">
      <w:pPr>
        <w:pStyle w:val="3"/>
        <w:tabs>
          <w:tab w:val="left" w:pos="-1418"/>
        </w:tabs>
        <w:ind w:left="0"/>
        <w:jc w:val="both"/>
        <w:rPr>
          <w:b w:val="0"/>
          <w:shadow/>
          <w:sz w:val="26"/>
          <w:szCs w:val="26"/>
        </w:rPr>
      </w:pPr>
    </w:p>
    <w:p w:rsidR="00EF78AD" w:rsidRPr="000739C6" w:rsidRDefault="0087107C" w:rsidP="000739C6">
      <w:pPr>
        <w:pStyle w:val="3"/>
        <w:tabs>
          <w:tab w:val="left" w:pos="-1418"/>
        </w:tabs>
        <w:ind w:left="0"/>
        <w:jc w:val="both"/>
        <w:rPr>
          <w:b w:val="0"/>
          <w:shadow/>
          <w:sz w:val="26"/>
          <w:szCs w:val="26"/>
        </w:rPr>
      </w:pPr>
      <w:r w:rsidRPr="000739C6">
        <w:rPr>
          <w:b w:val="0"/>
          <w:shadow/>
          <w:sz w:val="26"/>
          <w:szCs w:val="26"/>
        </w:rPr>
        <w:t>Республиканская</w:t>
      </w:r>
      <w:r w:rsidR="004C2016" w:rsidRPr="000739C6">
        <w:rPr>
          <w:b w:val="0"/>
          <w:shadow/>
          <w:sz w:val="26"/>
          <w:szCs w:val="26"/>
        </w:rPr>
        <w:t xml:space="preserve"> </w:t>
      </w:r>
      <w:r w:rsidRPr="000739C6">
        <w:rPr>
          <w:b w:val="0"/>
          <w:shadow/>
          <w:sz w:val="26"/>
          <w:szCs w:val="26"/>
        </w:rPr>
        <w:t xml:space="preserve">общественно-политическая </w:t>
      </w:r>
      <w:r w:rsidR="00EF78AD" w:rsidRPr="000739C6">
        <w:rPr>
          <w:b w:val="0"/>
          <w:shadow/>
          <w:sz w:val="26"/>
          <w:szCs w:val="26"/>
        </w:rPr>
        <w:t xml:space="preserve">газета </w:t>
      </w:r>
      <w:r w:rsidR="004C2016" w:rsidRPr="000739C6">
        <w:rPr>
          <w:b w:val="0"/>
          <w:shadow/>
          <w:sz w:val="26"/>
          <w:szCs w:val="26"/>
        </w:rPr>
        <w:t>«</w:t>
      </w:r>
      <w:r w:rsidR="00EF78AD" w:rsidRPr="000739C6">
        <w:rPr>
          <w:b w:val="0"/>
          <w:shadow/>
          <w:sz w:val="26"/>
          <w:szCs w:val="26"/>
        </w:rPr>
        <w:t>КАРЕЛИЯ</w:t>
      </w:r>
      <w:r w:rsidR="004C2016" w:rsidRPr="000739C6">
        <w:rPr>
          <w:b w:val="0"/>
          <w:shadow/>
          <w:sz w:val="26"/>
          <w:szCs w:val="26"/>
        </w:rPr>
        <w:t>»</w:t>
      </w:r>
    </w:p>
    <w:p w:rsidR="004D62B4" w:rsidRPr="004C2016" w:rsidRDefault="007C78D8" w:rsidP="004C2016">
      <w:pPr>
        <w:pStyle w:val="a3"/>
        <w:ind w:left="0"/>
        <w:jc w:val="both"/>
        <w:rPr>
          <w:rFonts w:ascii="Times New Roman" w:eastAsia="Calibri" w:hAnsi="Times New Roman" w:cs="Times New Roman"/>
          <w:i/>
        </w:rPr>
      </w:pPr>
      <w:r w:rsidRPr="004C2016">
        <w:rPr>
          <w:rFonts w:ascii="Times New Roman" w:eastAsia="Calibri" w:hAnsi="Times New Roman" w:cs="Times New Roman"/>
          <w:i/>
        </w:rPr>
        <w:t>Учредители - Законодательное Собрание</w:t>
      </w:r>
      <w:r w:rsidR="004C2016" w:rsidRPr="004C2016">
        <w:rPr>
          <w:rFonts w:ascii="Times New Roman" w:eastAsia="Calibri" w:hAnsi="Times New Roman" w:cs="Times New Roman"/>
          <w:i/>
        </w:rPr>
        <w:t xml:space="preserve"> Республики Карелия,</w:t>
      </w:r>
      <w:r w:rsidRPr="004C2016">
        <w:rPr>
          <w:rFonts w:ascii="Times New Roman" w:eastAsia="Calibri" w:hAnsi="Times New Roman" w:cs="Times New Roman"/>
          <w:i/>
        </w:rPr>
        <w:t xml:space="preserve"> Правительство Р</w:t>
      </w:r>
      <w:r w:rsidR="004C2016" w:rsidRPr="004C2016">
        <w:rPr>
          <w:rFonts w:ascii="Times New Roman" w:eastAsia="Calibri" w:hAnsi="Times New Roman" w:cs="Times New Roman"/>
          <w:i/>
        </w:rPr>
        <w:t>еспублики Карелия</w:t>
      </w:r>
    </w:p>
    <w:p w:rsidR="004D62B4" w:rsidRDefault="004D62B4" w:rsidP="00FC2570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</w:rPr>
      </w:pPr>
    </w:p>
    <w:p w:rsidR="00FC2570" w:rsidRPr="00FC2570" w:rsidRDefault="0087107C" w:rsidP="00FC2570">
      <w:pPr>
        <w:pStyle w:val="a3"/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0F7127">
        <w:rPr>
          <w:rFonts w:ascii="Times New Roman" w:hAnsi="Times New Roman" w:cs="Times New Roman"/>
          <w:spacing w:val="40"/>
          <w:u w:val="single"/>
        </w:rPr>
        <w:t>Тематика и специализация газеты «Карелия»</w:t>
      </w:r>
    </w:p>
    <w:p w:rsidR="00FC2570" w:rsidRPr="004C2016" w:rsidRDefault="00FC2570" w:rsidP="004C2016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 w:rsidRPr="00FC2570">
        <w:rPr>
          <w:rFonts w:ascii="Times New Roman" w:hAnsi="Times New Roman" w:cs="Times New Roman"/>
          <w:sz w:val="24"/>
          <w:szCs w:val="24"/>
        </w:rPr>
        <w:t xml:space="preserve">Актуальная </w:t>
      </w:r>
      <w:r w:rsidRPr="00FC2570">
        <w:rPr>
          <w:rFonts w:ascii="Times New Roman" w:eastAsia="Calibri" w:hAnsi="Times New Roman" w:cs="Times New Roman"/>
          <w:sz w:val="24"/>
          <w:szCs w:val="24"/>
        </w:rPr>
        <w:t>информация специали</w:t>
      </w:r>
      <w:r w:rsidRPr="00FC2570">
        <w:rPr>
          <w:rFonts w:ascii="Times New Roman" w:hAnsi="Times New Roman" w:cs="Times New Roman"/>
          <w:sz w:val="24"/>
          <w:szCs w:val="24"/>
        </w:rPr>
        <w:t>стов министерств и комитетов</w:t>
      </w:r>
      <w:r w:rsidR="004C2016" w:rsidRPr="004C2016">
        <w:rPr>
          <w:rFonts w:ascii="Times New Roman" w:eastAsia="Calibri" w:hAnsi="Times New Roman" w:cs="Times New Roman"/>
        </w:rPr>
        <w:t xml:space="preserve"> </w:t>
      </w:r>
      <w:r w:rsidR="004C2016" w:rsidRPr="007C78D8">
        <w:rPr>
          <w:rFonts w:ascii="Times New Roman" w:eastAsia="Calibri" w:hAnsi="Times New Roman" w:cs="Times New Roman"/>
        </w:rPr>
        <w:t>Р</w:t>
      </w:r>
      <w:r w:rsidR="004C2016">
        <w:rPr>
          <w:rFonts w:ascii="Times New Roman" w:eastAsia="Calibri" w:hAnsi="Times New Roman" w:cs="Times New Roman"/>
        </w:rPr>
        <w:t>еспублики Карелия</w:t>
      </w:r>
      <w:r w:rsidRPr="004C2016">
        <w:rPr>
          <w:rFonts w:ascii="Times New Roman" w:hAnsi="Times New Roman" w:cs="Times New Roman"/>
          <w:sz w:val="24"/>
          <w:szCs w:val="24"/>
        </w:rPr>
        <w:t xml:space="preserve">, </w:t>
      </w:r>
      <w:r w:rsidRPr="004C2016">
        <w:rPr>
          <w:rFonts w:ascii="Times New Roman" w:eastAsia="Calibri" w:hAnsi="Times New Roman" w:cs="Times New Roman"/>
          <w:sz w:val="24"/>
          <w:szCs w:val="24"/>
        </w:rPr>
        <w:t>политические и экономические обзоры, информация культурной и спортивной жизни Республики Карелия, материалы на социальные темы.</w:t>
      </w:r>
    </w:p>
    <w:p w:rsidR="0087107C" w:rsidRPr="00FC2570" w:rsidRDefault="0087107C" w:rsidP="00FC2570">
      <w:pPr>
        <w:pStyle w:val="a3"/>
        <w:spacing w:after="0"/>
        <w:ind w:left="0"/>
        <w:rPr>
          <w:rFonts w:ascii="Times New Roman" w:eastAsia="Calibri" w:hAnsi="Times New Roman" w:cs="Times New Roman"/>
        </w:rPr>
      </w:pPr>
      <w:r w:rsidRPr="000F7127">
        <w:rPr>
          <w:rFonts w:ascii="Times New Roman" w:hAnsi="Times New Roman" w:cs="Times New Roman"/>
          <w:spacing w:val="40"/>
          <w:u w:val="single"/>
        </w:rPr>
        <w:t>Территория распространения газеты «Карелия»</w:t>
      </w:r>
    </w:p>
    <w:p w:rsidR="004D62B4" w:rsidRPr="000F7127" w:rsidRDefault="004D62B4" w:rsidP="00FC2570">
      <w:pPr>
        <w:spacing w:after="0" w:line="240" w:lineRule="auto"/>
        <w:ind w:left="-1418"/>
        <w:rPr>
          <w:rFonts w:ascii="Times New Roman" w:hAnsi="Times New Roman" w:cs="Times New Roman"/>
        </w:rPr>
      </w:pPr>
      <w:r w:rsidRPr="000F7127">
        <w:rPr>
          <w:rFonts w:ascii="Times New Roman" w:eastAsia="Calibri" w:hAnsi="Times New Roman" w:cs="Times New Roman"/>
        </w:rPr>
        <w:t xml:space="preserve">                          </w:t>
      </w:r>
      <w:r w:rsidR="00EF78AD" w:rsidRPr="000F7127">
        <w:rPr>
          <w:rFonts w:ascii="Times New Roman" w:eastAsia="Calibri" w:hAnsi="Times New Roman" w:cs="Times New Roman"/>
        </w:rPr>
        <w:t>Распростран</w:t>
      </w:r>
      <w:r w:rsidR="0087107C" w:rsidRPr="000F7127">
        <w:rPr>
          <w:rFonts w:ascii="Times New Roman" w:hAnsi="Times New Roman" w:cs="Times New Roman"/>
        </w:rPr>
        <w:t>ение</w:t>
      </w:r>
      <w:r w:rsidR="00EF78AD" w:rsidRPr="000F7127">
        <w:rPr>
          <w:rFonts w:ascii="Times New Roman" w:eastAsia="Calibri" w:hAnsi="Times New Roman" w:cs="Times New Roman"/>
        </w:rPr>
        <w:t xml:space="preserve"> по подписке и в розницу во всех  районах  </w:t>
      </w:r>
      <w:r w:rsidR="0087107C" w:rsidRPr="000F7127">
        <w:rPr>
          <w:rFonts w:ascii="Times New Roman" w:hAnsi="Times New Roman" w:cs="Times New Roman"/>
        </w:rPr>
        <w:t>Р</w:t>
      </w:r>
      <w:r w:rsidR="00EF78AD" w:rsidRPr="000F7127">
        <w:rPr>
          <w:rFonts w:ascii="Times New Roman" w:eastAsia="Calibri" w:hAnsi="Times New Roman" w:cs="Times New Roman"/>
        </w:rPr>
        <w:t>еспублики</w:t>
      </w:r>
      <w:r w:rsidR="0087107C" w:rsidRPr="000F7127">
        <w:rPr>
          <w:rFonts w:ascii="Times New Roman" w:hAnsi="Times New Roman" w:cs="Times New Roman"/>
        </w:rPr>
        <w:t xml:space="preserve"> Карелия и</w:t>
      </w:r>
      <w:r w:rsidRPr="000F7127">
        <w:rPr>
          <w:rFonts w:ascii="Times New Roman" w:hAnsi="Times New Roman" w:cs="Times New Roman"/>
        </w:rPr>
        <w:t xml:space="preserve">  </w:t>
      </w:r>
    </w:p>
    <w:p w:rsidR="00EF78AD" w:rsidRPr="000F7127" w:rsidRDefault="004D62B4" w:rsidP="00FC2570">
      <w:pPr>
        <w:spacing w:after="0"/>
        <w:ind w:left="-1418"/>
        <w:rPr>
          <w:rFonts w:ascii="Times New Roman" w:hAnsi="Times New Roman" w:cs="Times New Roman"/>
        </w:rPr>
      </w:pPr>
      <w:r w:rsidRPr="000F7127">
        <w:rPr>
          <w:rFonts w:ascii="Times New Roman" w:hAnsi="Times New Roman" w:cs="Times New Roman"/>
        </w:rPr>
        <w:t xml:space="preserve">                         </w:t>
      </w:r>
      <w:r w:rsidR="004C2016">
        <w:rPr>
          <w:rFonts w:ascii="Times New Roman" w:hAnsi="Times New Roman" w:cs="Times New Roman"/>
        </w:rPr>
        <w:t xml:space="preserve">в </w:t>
      </w:r>
      <w:r w:rsidRPr="000F7127">
        <w:rPr>
          <w:rFonts w:ascii="Times New Roman" w:hAnsi="Times New Roman" w:cs="Times New Roman"/>
        </w:rPr>
        <w:t xml:space="preserve"> </w:t>
      </w:r>
      <w:r w:rsidR="000F7127">
        <w:rPr>
          <w:rFonts w:ascii="Times New Roman" w:hAnsi="Times New Roman" w:cs="Times New Roman"/>
        </w:rPr>
        <w:t>город</w:t>
      </w:r>
      <w:r w:rsidR="004C2016">
        <w:rPr>
          <w:rFonts w:ascii="Times New Roman" w:hAnsi="Times New Roman" w:cs="Times New Roman"/>
        </w:rPr>
        <w:t>е</w:t>
      </w:r>
      <w:r w:rsidR="000F7127">
        <w:rPr>
          <w:rFonts w:ascii="Times New Roman" w:hAnsi="Times New Roman" w:cs="Times New Roman"/>
        </w:rPr>
        <w:t xml:space="preserve"> Петрозаводск</w:t>
      </w:r>
      <w:r w:rsidR="004C2016">
        <w:rPr>
          <w:rFonts w:ascii="Times New Roman" w:hAnsi="Times New Roman" w:cs="Times New Roman"/>
        </w:rPr>
        <w:t>е</w:t>
      </w:r>
      <w:r w:rsidRPr="000F7127">
        <w:rPr>
          <w:rFonts w:ascii="Times New Roman" w:eastAsia="Calibri" w:hAnsi="Times New Roman" w:cs="Times New Roman"/>
        </w:rPr>
        <w:t>.</w:t>
      </w:r>
      <w:r w:rsidRPr="000F7127">
        <w:rPr>
          <w:rFonts w:ascii="Times New Roman" w:hAnsi="Times New Roman" w:cs="Times New Roman"/>
        </w:rPr>
        <w:t xml:space="preserve"> </w:t>
      </w:r>
      <w:r w:rsidR="0087107C" w:rsidRPr="000F7127">
        <w:rPr>
          <w:rFonts w:ascii="Times New Roman" w:hAnsi="Times New Roman" w:cs="Times New Roman"/>
        </w:rPr>
        <w:t xml:space="preserve"> </w:t>
      </w:r>
      <w:r w:rsidRPr="000F7127">
        <w:rPr>
          <w:rFonts w:ascii="Times New Roman" w:hAnsi="Times New Roman" w:cs="Times New Roman"/>
        </w:rPr>
        <w:t xml:space="preserve">      </w:t>
      </w:r>
    </w:p>
    <w:p w:rsidR="007C78D8" w:rsidRPr="000F7127" w:rsidRDefault="0087107C" w:rsidP="00FC2570">
      <w:pPr>
        <w:spacing w:after="0"/>
        <w:ind w:left="-1418"/>
        <w:rPr>
          <w:rFonts w:ascii="Times New Roman" w:hAnsi="Times New Roman" w:cs="Times New Roman"/>
          <w:u w:val="single"/>
        </w:rPr>
      </w:pPr>
      <w:r w:rsidRPr="000F7127">
        <w:rPr>
          <w:rFonts w:ascii="Times New Roman" w:hAnsi="Times New Roman" w:cs="Times New Roman"/>
        </w:rPr>
        <w:t xml:space="preserve">        </w:t>
      </w:r>
      <w:r w:rsidR="004D62B4" w:rsidRPr="000F7127">
        <w:rPr>
          <w:rFonts w:ascii="Times New Roman" w:hAnsi="Times New Roman" w:cs="Times New Roman"/>
        </w:rPr>
        <w:t xml:space="preserve">             </w:t>
      </w:r>
      <w:r w:rsidR="00FC2570">
        <w:rPr>
          <w:rFonts w:ascii="Times New Roman" w:hAnsi="Times New Roman" w:cs="Times New Roman"/>
        </w:rPr>
        <w:t xml:space="preserve">     </w:t>
      </w:r>
      <w:r w:rsidR="00024D3D" w:rsidRPr="000F7127">
        <w:rPr>
          <w:rFonts w:ascii="Times New Roman" w:hAnsi="Times New Roman" w:cs="Times New Roman"/>
          <w:spacing w:val="40"/>
          <w:u w:val="single"/>
        </w:rPr>
        <w:t>Периодичность выхода газеты «Карелия»</w:t>
      </w:r>
    </w:p>
    <w:p w:rsidR="00EF78AD" w:rsidRPr="000F7127" w:rsidRDefault="000F7127" w:rsidP="00FC2570">
      <w:pPr>
        <w:spacing w:after="0"/>
        <w:ind w:left="-1418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</w:t>
      </w:r>
      <w:r w:rsidR="00FC2570">
        <w:rPr>
          <w:rFonts w:ascii="Times New Roman" w:eastAsia="Calibri" w:hAnsi="Times New Roman" w:cs="Times New Roman"/>
        </w:rPr>
        <w:t xml:space="preserve">    </w:t>
      </w:r>
      <w:r w:rsidR="00EF78AD" w:rsidRPr="000F7127">
        <w:rPr>
          <w:rFonts w:ascii="Times New Roman" w:eastAsia="Calibri" w:hAnsi="Times New Roman" w:cs="Times New Roman"/>
        </w:rPr>
        <w:t xml:space="preserve">Выходит  </w:t>
      </w:r>
      <w:r w:rsidR="007018DE" w:rsidRPr="007018DE">
        <w:rPr>
          <w:rFonts w:ascii="Times New Roman" w:eastAsia="Calibri" w:hAnsi="Times New Roman" w:cs="Times New Roman"/>
        </w:rPr>
        <w:t>1</w:t>
      </w:r>
      <w:r w:rsidR="007018DE">
        <w:rPr>
          <w:rFonts w:ascii="Times New Roman" w:eastAsia="Calibri" w:hAnsi="Times New Roman" w:cs="Times New Roman"/>
        </w:rPr>
        <w:t xml:space="preserve"> раз</w:t>
      </w:r>
      <w:r w:rsidR="00EF78AD" w:rsidRPr="000F7127">
        <w:rPr>
          <w:rFonts w:ascii="Times New Roman" w:eastAsia="Calibri" w:hAnsi="Times New Roman" w:cs="Times New Roman"/>
        </w:rPr>
        <w:t xml:space="preserve"> в</w:t>
      </w:r>
      <w:r w:rsidR="007C78D8" w:rsidRPr="000F7127">
        <w:rPr>
          <w:rFonts w:ascii="Times New Roman" w:hAnsi="Times New Roman" w:cs="Times New Roman"/>
        </w:rPr>
        <w:t xml:space="preserve"> </w:t>
      </w:r>
      <w:r w:rsidR="00EF78AD" w:rsidRPr="000F7127">
        <w:rPr>
          <w:rFonts w:ascii="Times New Roman" w:eastAsia="Calibri" w:hAnsi="Times New Roman" w:cs="Times New Roman"/>
        </w:rPr>
        <w:t xml:space="preserve">неделю по четвергам. Формат А3. </w:t>
      </w:r>
    </w:p>
    <w:p w:rsidR="00EF78AD" w:rsidRPr="007018DE" w:rsidRDefault="007C78D8" w:rsidP="00FC2570">
      <w:pPr>
        <w:spacing w:after="0"/>
        <w:ind w:left="-1418"/>
        <w:rPr>
          <w:rFonts w:ascii="Times New Roman" w:hAnsi="Times New Roman" w:cs="Times New Roman"/>
          <w:u w:val="single"/>
        </w:rPr>
      </w:pPr>
      <w:r w:rsidRPr="000F7127">
        <w:rPr>
          <w:rFonts w:ascii="Times New Roman" w:hAnsi="Times New Roman" w:cs="Times New Roman"/>
        </w:rPr>
        <w:t xml:space="preserve">       </w:t>
      </w:r>
      <w:r w:rsidR="004D62B4" w:rsidRPr="000F7127">
        <w:rPr>
          <w:rFonts w:ascii="Times New Roman" w:hAnsi="Times New Roman" w:cs="Times New Roman"/>
        </w:rPr>
        <w:t xml:space="preserve">              </w:t>
      </w:r>
      <w:r w:rsidR="00FC2570">
        <w:rPr>
          <w:rFonts w:ascii="Times New Roman" w:hAnsi="Times New Roman" w:cs="Times New Roman"/>
        </w:rPr>
        <w:t xml:space="preserve">     </w:t>
      </w:r>
      <w:r w:rsidRPr="000F7127">
        <w:rPr>
          <w:rFonts w:ascii="Times New Roman" w:hAnsi="Times New Roman" w:cs="Times New Roman"/>
          <w:spacing w:val="40"/>
          <w:u w:val="single"/>
        </w:rPr>
        <w:t>Тираж газеты «Карелия»</w:t>
      </w:r>
      <w:r w:rsidR="007018DE" w:rsidRPr="007018DE">
        <w:rPr>
          <w:rFonts w:ascii="Times New Roman" w:hAnsi="Times New Roman" w:cs="Times New Roman"/>
          <w:u w:val="single"/>
        </w:rPr>
        <w:t xml:space="preserve"> </w:t>
      </w:r>
      <w:r w:rsidR="007018DE" w:rsidRPr="007018DE">
        <w:rPr>
          <w:rFonts w:ascii="Times New Roman" w:hAnsi="Times New Roman" w:cs="Times New Roman"/>
        </w:rPr>
        <w:t xml:space="preserve"> - </w:t>
      </w:r>
      <w:r w:rsidR="00DB4450" w:rsidRPr="00DB4450">
        <w:rPr>
          <w:rFonts w:ascii="Times New Roman" w:eastAsia="Calibri" w:hAnsi="Times New Roman" w:cs="Times New Roman"/>
        </w:rPr>
        <w:t>1100</w:t>
      </w:r>
      <w:r w:rsidR="00EF78AD" w:rsidRPr="000F7127">
        <w:rPr>
          <w:rFonts w:ascii="Times New Roman" w:hAnsi="Times New Roman" w:cs="Times New Roman"/>
        </w:rPr>
        <w:t xml:space="preserve"> экземпляров</w:t>
      </w:r>
      <w:r w:rsidR="00EF78AD" w:rsidRPr="000F7127">
        <w:rPr>
          <w:rFonts w:ascii="Times New Roman" w:eastAsia="Calibri" w:hAnsi="Times New Roman" w:cs="Times New Roman"/>
        </w:rPr>
        <w:t>.</w:t>
      </w:r>
      <w:r w:rsidR="00BA2018" w:rsidRPr="000F7127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0F7127" w:rsidRDefault="00EF78AD" w:rsidP="00FC2570">
      <w:pPr>
        <w:spacing w:after="0"/>
        <w:ind w:left="-1560"/>
        <w:rPr>
          <w:rFonts w:ascii="Times New Roman" w:eastAsia="Calibri" w:hAnsi="Times New Roman" w:cs="Times New Roman"/>
          <w:sz w:val="24"/>
          <w:szCs w:val="24"/>
        </w:rPr>
      </w:pPr>
      <w:r w:rsidRPr="000F7127">
        <w:rPr>
          <w:rFonts w:ascii="Times New Roman" w:eastAsia="Calibri" w:hAnsi="Times New Roman" w:cs="Times New Roman"/>
        </w:rPr>
        <w:t xml:space="preserve">    </w:t>
      </w:r>
      <w:r w:rsidR="004D62B4" w:rsidRPr="000F7127">
        <w:rPr>
          <w:rFonts w:ascii="Times New Roman" w:eastAsia="Calibri" w:hAnsi="Times New Roman" w:cs="Times New Roman"/>
        </w:rPr>
        <w:t xml:space="preserve">                      </w:t>
      </w:r>
      <w:r w:rsidR="00FC2570">
        <w:rPr>
          <w:rFonts w:ascii="Times New Roman" w:eastAsia="Calibri" w:hAnsi="Times New Roman" w:cs="Times New Roman"/>
        </w:rPr>
        <w:t xml:space="preserve">  </w:t>
      </w:r>
      <w:r w:rsidRPr="000F7127">
        <w:rPr>
          <w:rFonts w:ascii="Times New Roman" w:eastAsia="Calibri" w:hAnsi="Times New Roman" w:cs="Times New Roman"/>
        </w:rPr>
        <w:t xml:space="preserve">Объем </w:t>
      </w:r>
      <w:r w:rsidR="00B11E98" w:rsidRPr="00FC2570">
        <w:rPr>
          <w:rFonts w:ascii="Times New Roman" w:eastAsia="Calibri" w:hAnsi="Times New Roman" w:cs="Times New Roman"/>
        </w:rPr>
        <w:t>24</w:t>
      </w:r>
      <w:r w:rsidR="007018DE" w:rsidRPr="007018DE">
        <w:rPr>
          <w:rFonts w:ascii="Times New Roman" w:eastAsia="Calibri" w:hAnsi="Times New Roman" w:cs="Times New Roman"/>
        </w:rPr>
        <w:t xml:space="preserve"> </w:t>
      </w:r>
      <w:r w:rsidRPr="000F7127">
        <w:rPr>
          <w:rFonts w:ascii="Times New Roman" w:eastAsia="Calibri" w:hAnsi="Times New Roman" w:cs="Times New Roman"/>
        </w:rPr>
        <w:t>полос</w:t>
      </w:r>
      <w:r w:rsidR="00B11E98">
        <w:rPr>
          <w:rFonts w:ascii="Times New Roman" w:eastAsia="Calibri" w:hAnsi="Times New Roman" w:cs="Times New Roman"/>
        </w:rPr>
        <w:t>ы</w:t>
      </w:r>
      <w:r w:rsidR="000F712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7127" w:rsidRPr="001D3943" w:rsidRDefault="00FC2570" w:rsidP="00FC2570">
      <w:pPr>
        <w:spacing w:after="0"/>
        <w:ind w:left="-15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0F7127">
        <w:rPr>
          <w:rFonts w:ascii="Times New Roman" w:eastAsia="Calibri" w:hAnsi="Times New Roman" w:cs="Times New Roman"/>
          <w:sz w:val="24"/>
          <w:szCs w:val="24"/>
        </w:rPr>
        <w:t>Размеры 1 стандартного блока (</w:t>
      </w:r>
      <w:proofErr w:type="gramStart"/>
      <w:r w:rsidR="000F7127">
        <w:rPr>
          <w:rFonts w:ascii="Times New Roman" w:eastAsia="Calibri" w:hAnsi="Times New Roman" w:cs="Times New Roman"/>
          <w:sz w:val="24"/>
          <w:szCs w:val="24"/>
        </w:rPr>
        <w:t>Ш</w:t>
      </w:r>
      <w:proofErr w:type="gramEnd"/>
      <w:r w:rsidR="000F71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F7127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="000F7127">
        <w:rPr>
          <w:rFonts w:ascii="Times New Roman" w:eastAsia="Calibri" w:hAnsi="Times New Roman" w:cs="Times New Roman"/>
          <w:sz w:val="24"/>
          <w:szCs w:val="24"/>
        </w:rPr>
        <w:t xml:space="preserve"> В) : </w:t>
      </w:r>
      <w:r w:rsidR="001D3943" w:rsidRPr="001D3943">
        <w:rPr>
          <w:rFonts w:ascii="Times New Roman" w:eastAsia="Calibri" w:hAnsi="Times New Roman" w:cs="Times New Roman"/>
          <w:sz w:val="24"/>
          <w:szCs w:val="24"/>
        </w:rPr>
        <w:t>39</w:t>
      </w:r>
      <w:r w:rsidR="001D3943">
        <w:rPr>
          <w:rFonts w:ascii="Times New Roman" w:eastAsia="Calibri" w:hAnsi="Times New Roman" w:cs="Times New Roman"/>
          <w:sz w:val="24"/>
          <w:szCs w:val="24"/>
        </w:rPr>
        <w:t xml:space="preserve">,6 </w:t>
      </w:r>
      <w:proofErr w:type="spellStart"/>
      <w:r w:rsidR="001D3943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="001D3943">
        <w:rPr>
          <w:rFonts w:ascii="Times New Roman" w:eastAsia="Calibri" w:hAnsi="Times New Roman" w:cs="Times New Roman"/>
          <w:sz w:val="24"/>
          <w:szCs w:val="24"/>
        </w:rPr>
        <w:t xml:space="preserve"> 28,1</w:t>
      </w:r>
    </w:p>
    <w:p w:rsidR="000F7127" w:rsidRPr="00FC2570" w:rsidRDefault="000F7127" w:rsidP="00FC2570">
      <w:pPr>
        <w:spacing w:after="0"/>
        <w:ind w:left="-15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Максимальное количество стандартных блоков на полосе: </w:t>
      </w:r>
      <w:r w:rsidR="001D3943">
        <w:rPr>
          <w:rFonts w:ascii="Times New Roman" w:eastAsia="Calibri" w:hAnsi="Times New Roman" w:cs="Times New Roman"/>
          <w:sz w:val="24"/>
          <w:szCs w:val="24"/>
        </w:rPr>
        <w:t>72</w:t>
      </w:r>
    </w:p>
    <w:p w:rsidR="000F7127" w:rsidRPr="00FC2570" w:rsidRDefault="006D46DF" w:rsidP="006D46DF">
      <w:pPr>
        <w:spacing w:after="0"/>
        <w:rPr>
          <w:rFonts w:ascii="Times New Roman" w:hAnsi="Times New Roman" w:cs="Times New Roman"/>
          <w:b/>
        </w:rPr>
      </w:pPr>
      <w:r w:rsidRPr="00FC2570">
        <w:rPr>
          <w:rFonts w:ascii="Times New Roman" w:hAnsi="Times New Roman" w:cs="Times New Roman"/>
        </w:rPr>
        <w:t xml:space="preserve">                                          </w:t>
      </w:r>
      <w:r w:rsidR="00FC2570" w:rsidRPr="00FC2570">
        <w:rPr>
          <w:rFonts w:ascii="Times New Roman" w:hAnsi="Times New Roman" w:cs="Times New Roman"/>
        </w:rPr>
        <w:t xml:space="preserve">                              </w:t>
      </w:r>
      <w:r w:rsidRPr="00FC2570">
        <w:rPr>
          <w:rFonts w:ascii="Times New Roman" w:hAnsi="Times New Roman" w:cs="Times New Roman"/>
        </w:rPr>
        <w:t xml:space="preserve">       </w:t>
      </w:r>
    </w:p>
    <w:p w:rsidR="00FC2570" w:rsidRPr="00FC2570" w:rsidRDefault="00FC2570" w:rsidP="00FC2570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2570">
        <w:rPr>
          <w:rFonts w:ascii="Times New Roman" w:hAnsi="Times New Roman" w:cs="Times New Roman"/>
          <w:b/>
          <w:sz w:val="40"/>
          <w:szCs w:val="40"/>
        </w:rPr>
        <w:t>ПРАЙС-ЛИСТ</w:t>
      </w:r>
    </w:p>
    <w:p w:rsidR="00FC2570" w:rsidRPr="00FC2570" w:rsidRDefault="00FC2570" w:rsidP="00FC2570">
      <w:pPr>
        <w:tabs>
          <w:tab w:val="left" w:pos="1980"/>
        </w:tabs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2570">
        <w:rPr>
          <w:rFonts w:ascii="Times New Roman" w:hAnsi="Times New Roman" w:cs="Times New Roman"/>
        </w:rPr>
        <w:t>на размещение рекламы</w:t>
      </w:r>
    </w:p>
    <w:tbl>
      <w:tblPr>
        <w:tblW w:w="962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3"/>
        <w:gridCol w:w="4964"/>
      </w:tblGrid>
      <w:tr w:rsidR="00FC2570" w:rsidRPr="00FC2570" w:rsidTr="000739C6">
        <w:trPr>
          <w:trHeight w:val="195"/>
        </w:trPr>
        <w:tc>
          <w:tcPr>
            <w:tcW w:w="4663" w:type="dxa"/>
            <w:vAlign w:val="center"/>
          </w:tcPr>
          <w:p w:rsidR="00FC2570" w:rsidRPr="00FC2570" w:rsidRDefault="00FC2570" w:rsidP="000739C6">
            <w:pPr>
              <w:tabs>
                <w:tab w:val="left" w:pos="1980"/>
              </w:tabs>
              <w:jc w:val="center"/>
              <w:rPr>
                <w:rFonts w:ascii="Times New Roman" w:hAnsi="Times New Roman" w:cs="Times New Roman"/>
              </w:rPr>
            </w:pPr>
            <w:r w:rsidRPr="00FC2570">
              <w:rPr>
                <w:rFonts w:ascii="Times New Roman" w:hAnsi="Times New Roman" w:cs="Times New Roman"/>
              </w:rPr>
              <w:t xml:space="preserve">Первая  </w:t>
            </w:r>
            <w:r w:rsidR="000739C6">
              <w:rPr>
                <w:rFonts w:ascii="Times New Roman" w:hAnsi="Times New Roman" w:cs="Times New Roman"/>
              </w:rPr>
              <w:t>полоса</w:t>
            </w:r>
          </w:p>
        </w:tc>
        <w:tc>
          <w:tcPr>
            <w:tcW w:w="4964" w:type="dxa"/>
            <w:vAlign w:val="center"/>
          </w:tcPr>
          <w:p w:rsidR="00FC2570" w:rsidRPr="00FC2570" w:rsidRDefault="001D3943" w:rsidP="000739C6">
            <w:pPr>
              <w:tabs>
                <w:tab w:val="left" w:pos="19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  <w:r w:rsidR="00FC2570" w:rsidRPr="00FC2570">
              <w:rPr>
                <w:rFonts w:ascii="Times New Roman" w:hAnsi="Times New Roman" w:cs="Times New Roman"/>
              </w:rPr>
              <w:t xml:space="preserve"> руб.</w:t>
            </w:r>
            <w:r w:rsidR="000739C6">
              <w:rPr>
                <w:rFonts w:ascii="Times New Roman" w:hAnsi="Times New Roman" w:cs="Times New Roman"/>
              </w:rPr>
              <w:t>/один блок</w:t>
            </w:r>
          </w:p>
        </w:tc>
      </w:tr>
      <w:tr w:rsidR="00FC2570" w:rsidRPr="00FC2570" w:rsidTr="000739C6">
        <w:trPr>
          <w:trHeight w:val="200"/>
        </w:trPr>
        <w:tc>
          <w:tcPr>
            <w:tcW w:w="4663" w:type="dxa"/>
            <w:vAlign w:val="center"/>
          </w:tcPr>
          <w:p w:rsidR="00FC2570" w:rsidRPr="00FC2570" w:rsidRDefault="00FC2570" w:rsidP="000739C6">
            <w:pPr>
              <w:tabs>
                <w:tab w:val="left" w:pos="1980"/>
              </w:tabs>
              <w:jc w:val="center"/>
              <w:rPr>
                <w:rFonts w:ascii="Times New Roman" w:hAnsi="Times New Roman" w:cs="Times New Roman"/>
              </w:rPr>
            </w:pPr>
            <w:r w:rsidRPr="00FC2570">
              <w:rPr>
                <w:rFonts w:ascii="Times New Roman" w:hAnsi="Times New Roman" w:cs="Times New Roman"/>
              </w:rPr>
              <w:t xml:space="preserve">Внутренняя </w:t>
            </w:r>
            <w:r w:rsidR="004C2016">
              <w:rPr>
                <w:rFonts w:ascii="Times New Roman" w:hAnsi="Times New Roman" w:cs="Times New Roman"/>
              </w:rPr>
              <w:t>и последняя</w:t>
            </w:r>
            <w:r w:rsidR="000739C6">
              <w:rPr>
                <w:rFonts w:ascii="Times New Roman" w:hAnsi="Times New Roman" w:cs="Times New Roman"/>
              </w:rPr>
              <w:t xml:space="preserve"> полоса</w:t>
            </w:r>
          </w:p>
        </w:tc>
        <w:tc>
          <w:tcPr>
            <w:tcW w:w="4964" w:type="dxa"/>
            <w:vAlign w:val="center"/>
          </w:tcPr>
          <w:p w:rsidR="00FC2570" w:rsidRPr="00FC2570" w:rsidRDefault="001D3943" w:rsidP="000739C6">
            <w:pPr>
              <w:tabs>
                <w:tab w:val="left" w:pos="19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C2570" w:rsidRPr="00FC2570">
              <w:rPr>
                <w:rFonts w:ascii="Times New Roman" w:hAnsi="Times New Roman" w:cs="Times New Roman"/>
              </w:rPr>
              <w:t>50 руб.</w:t>
            </w:r>
            <w:r w:rsidR="000739C6">
              <w:rPr>
                <w:rFonts w:ascii="Times New Roman" w:hAnsi="Times New Roman" w:cs="Times New Roman"/>
              </w:rPr>
              <w:t>/один блок</w:t>
            </w:r>
          </w:p>
        </w:tc>
      </w:tr>
      <w:tr w:rsidR="00FC2570" w:rsidRPr="00FC2570" w:rsidTr="000739C6">
        <w:trPr>
          <w:trHeight w:val="530"/>
        </w:trPr>
        <w:tc>
          <w:tcPr>
            <w:tcW w:w="4663" w:type="dxa"/>
            <w:vAlign w:val="center"/>
          </w:tcPr>
          <w:p w:rsidR="00FC2570" w:rsidRPr="00FC2570" w:rsidRDefault="00FC2570" w:rsidP="000739C6">
            <w:pPr>
              <w:tabs>
                <w:tab w:val="left" w:pos="1980"/>
              </w:tabs>
              <w:jc w:val="center"/>
              <w:rPr>
                <w:rFonts w:ascii="Times New Roman" w:hAnsi="Times New Roman" w:cs="Times New Roman"/>
              </w:rPr>
            </w:pPr>
            <w:r w:rsidRPr="00FC2570">
              <w:rPr>
                <w:rFonts w:ascii="Times New Roman" w:hAnsi="Times New Roman" w:cs="Times New Roman"/>
              </w:rPr>
              <w:t>1 кв</w:t>
            </w:r>
            <w:proofErr w:type="gramStart"/>
            <w:r w:rsidRPr="00FC2570">
              <w:rPr>
                <w:rFonts w:ascii="Times New Roman" w:hAnsi="Times New Roman" w:cs="Times New Roman"/>
              </w:rPr>
              <w:t>.с</w:t>
            </w:r>
            <w:proofErr w:type="gramEnd"/>
            <w:r w:rsidRPr="00FC2570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964" w:type="dxa"/>
            <w:vAlign w:val="center"/>
          </w:tcPr>
          <w:p w:rsidR="00FC2570" w:rsidRPr="00FC2570" w:rsidRDefault="001D3943" w:rsidP="000739C6">
            <w:pPr>
              <w:tabs>
                <w:tab w:val="left" w:pos="19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46,80</w:t>
            </w:r>
            <w:r w:rsidR="00FC2570" w:rsidRPr="00FC2570"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4C2016" w:rsidRPr="00FC2570" w:rsidTr="000739C6">
        <w:trPr>
          <w:trHeight w:val="200"/>
        </w:trPr>
        <w:tc>
          <w:tcPr>
            <w:tcW w:w="4663" w:type="dxa"/>
            <w:vAlign w:val="center"/>
          </w:tcPr>
          <w:p w:rsidR="004C2016" w:rsidRPr="00FC2570" w:rsidRDefault="000739C6" w:rsidP="000739C6">
            <w:pPr>
              <w:tabs>
                <w:tab w:val="left" w:pos="19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Одна</w:t>
            </w:r>
            <w:r w:rsidR="004C2016" w:rsidRPr="00FC2570">
              <w:rPr>
                <w:rFonts w:ascii="Times New Roman" w:hAnsi="Times New Roman" w:cs="Times New Roman"/>
              </w:rPr>
              <w:t xml:space="preserve"> внутренн</w:t>
            </w:r>
            <w:r>
              <w:rPr>
                <w:rFonts w:ascii="Times New Roman" w:hAnsi="Times New Roman" w:cs="Times New Roman"/>
              </w:rPr>
              <w:t>яя</w:t>
            </w:r>
            <w:r w:rsidR="004C2016" w:rsidRPr="00FC2570">
              <w:rPr>
                <w:rFonts w:ascii="Times New Roman" w:hAnsi="Times New Roman" w:cs="Times New Roman"/>
              </w:rPr>
              <w:t xml:space="preserve"> полос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964" w:type="dxa"/>
            <w:vAlign w:val="center"/>
          </w:tcPr>
          <w:p w:rsidR="004C2016" w:rsidRDefault="004C2016" w:rsidP="000739C6">
            <w:pPr>
              <w:tabs>
                <w:tab w:val="left" w:pos="19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46 8</w:t>
            </w:r>
            <w:r w:rsidRPr="00FC2570">
              <w:rPr>
                <w:rFonts w:ascii="Times New Roman" w:hAnsi="Times New Roman" w:cs="Times New Roman"/>
              </w:rPr>
              <w:t>00 руб.</w:t>
            </w:r>
          </w:p>
        </w:tc>
      </w:tr>
    </w:tbl>
    <w:p w:rsidR="00FC2570" w:rsidRPr="00FC2570" w:rsidRDefault="00FC2570" w:rsidP="00FC2570">
      <w:pPr>
        <w:spacing w:after="0"/>
        <w:rPr>
          <w:rFonts w:ascii="Times New Roman" w:hAnsi="Times New Roman" w:cs="Times New Roman"/>
          <w:b/>
        </w:rPr>
      </w:pPr>
      <w:r w:rsidRPr="00FC2570">
        <w:rPr>
          <w:rFonts w:ascii="Times New Roman" w:hAnsi="Times New Roman" w:cs="Times New Roman"/>
        </w:rPr>
        <w:t xml:space="preserve">                                                                                       </w:t>
      </w:r>
    </w:p>
    <w:p w:rsidR="00FC2570" w:rsidRPr="00FC2570" w:rsidRDefault="00FC2570" w:rsidP="00FC2570">
      <w:pPr>
        <w:tabs>
          <w:tab w:val="left" w:pos="1980"/>
        </w:tabs>
        <w:spacing w:after="0"/>
        <w:rPr>
          <w:rFonts w:ascii="Times New Roman" w:hAnsi="Times New Roman" w:cs="Times New Roman"/>
        </w:rPr>
      </w:pPr>
      <w:r w:rsidRPr="00FC2570">
        <w:rPr>
          <w:rFonts w:ascii="Times New Roman" w:hAnsi="Times New Roman" w:cs="Times New Roman"/>
        </w:rPr>
        <w:t>Наценка на написание статьи журналистом +1</w:t>
      </w:r>
      <w:r>
        <w:rPr>
          <w:rFonts w:ascii="Times New Roman" w:hAnsi="Times New Roman" w:cs="Times New Roman"/>
        </w:rPr>
        <w:t>5</w:t>
      </w:r>
      <w:r w:rsidRPr="00FC2570">
        <w:rPr>
          <w:rFonts w:ascii="Times New Roman" w:hAnsi="Times New Roman" w:cs="Times New Roman"/>
        </w:rPr>
        <w:t>%</w:t>
      </w:r>
    </w:p>
    <w:p w:rsidR="00FC2570" w:rsidRPr="00FC2570" w:rsidRDefault="00FC2570" w:rsidP="00FC2570">
      <w:pPr>
        <w:tabs>
          <w:tab w:val="left" w:pos="1980"/>
        </w:tabs>
        <w:spacing w:after="0"/>
        <w:rPr>
          <w:rFonts w:ascii="Times New Roman" w:hAnsi="Times New Roman" w:cs="Times New Roman"/>
        </w:rPr>
      </w:pPr>
      <w:r w:rsidRPr="00FC2570">
        <w:rPr>
          <w:rFonts w:ascii="Times New Roman" w:hAnsi="Times New Roman" w:cs="Times New Roman"/>
        </w:rPr>
        <w:t>Наценка за срочность +15%</w:t>
      </w:r>
    </w:p>
    <w:p w:rsidR="00FC2570" w:rsidRPr="00FC2570" w:rsidRDefault="00FC2570" w:rsidP="00FC2570">
      <w:pPr>
        <w:tabs>
          <w:tab w:val="left" w:pos="1980"/>
        </w:tabs>
        <w:spacing w:after="0"/>
        <w:rPr>
          <w:rFonts w:ascii="Times New Roman" w:hAnsi="Times New Roman" w:cs="Times New Roman"/>
        </w:rPr>
      </w:pPr>
      <w:r w:rsidRPr="00FC2570">
        <w:rPr>
          <w:rFonts w:ascii="Times New Roman" w:hAnsi="Times New Roman" w:cs="Times New Roman"/>
        </w:rPr>
        <w:t>Налога на рекламу и НДС - нет</w:t>
      </w:r>
    </w:p>
    <w:p w:rsidR="000F7127" w:rsidRPr="00FC2570" w:rsidRDefault="00FC2570" w:rsidP="00FC2570">
      <w:pPr>
        <w:tabs>
          <w:tab w:val="left" w:pos="1980"/>
        </w:tabs>
        <w:spacing w:after="0"/>
        <w:rPr>
          <w:rFonts w:ascii="Times New Roman" w:hAnsi="Times New Roman" w:cs="Times New Roman"/>
        </w:rPr>
      </w:pPr>
      <w:r w:rsidRPr="00FC2570">
        <w:rPr>
          <w:rFonts w:ascii="Times New Roman" w:hAnsi="Times New Roman" w:cs="Times New Roman"/>
        </w:rPr>
        <w:t>Предусмотрены скидки за периодичность и объёмы размещения до 15%</w:t>
      </w:r>
    </w:p>
    <w:p w:rsidR="000F7127" w:rsidRPr="00FC2570" w:rsidRDefault="000F7127" w:rsidP="004D62B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739C6" w:rsidRDefault="006D46DF" w:rsidP="006D46DF">
      <w:pPr>
        <w:pStyle w:val="a3"/>
        <w:ind w:right="282"/>
        <w:jc w:val="right"/>
        <w:rPr>
          <w:rFonts w:ascii="Times New Roman" w:hAnsi="Times New Roman" w:cs="Times New Roman"/>
          <w:sz w:val="24"/>
          <w:szCs w:val="24"/>
        </w:rPr>
      </w:pPr>
      <w:r w:rsidRPr="00FC257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62B4" w:rsidRPr="00FC2570" w:rsidRDefault="004D62B4" w:rsidP="006D46DF">
      <w:pPr>
        <w:pStyle w:val="a3"/>
        <w:ind w:right="282"/>
        <w:jc w:val="right"/>
        <w:rPr>
          <w:rFonts w:ascii="Times New Roman" w:hAnsi="Times New Roman" w:cs="Times New Roman"/>
          <w:sz w:val="24"/>
          <w:szCs w:val="24"/>
        </w:rPr>
      </w:pPr>
      <w:r w:rsidRPr="00FC2570">
        <w:rPr>
          <w:rFonts w:ascii="Times New Roman" w:hAnsi="Times New Roman" w:cs="Times New Roman"/>
          <w:sz w:val="24"/>
          <w:szCs w:val="24"/>
        </w:rPr>
        <w:t>АУ РК «Информационное агентство «Республика Карелия»</w:t>
      </w:r>
    </w:p>
    <w:p w:rsidR="004D62B4" w:rsidRPr="00FC2570" w:rsidRDefault="006D46DF" w:rsidP="006D46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C257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D62B4" w:rsidRPr="00FC2570">
        <w:rPr>
          <w:rFonts w:ascii="Times New Roman" w:hAnsi="Times New Roman" w:cs="Times New Roman"/>
          <w:sz w:val="24"/>
          <w:szCs w:val="24"/>
        </w:rPr>
        <w:t xml:space="preserve">185000, г. Петрозаводск, </w:t>
      </w:r>
      <w:r w:rsidR="000F7127" w:rsidRPr="00FC2570">
        <w:rPr>
          <w:rFonts w:ascii="Times New Roman" w:hAnsi="Times New Roman" w:cs="Times New Roman"/>
          <w:sz w:val="24"/>
          <w:szCs w:val="24"/>
        </w:rPr>
        <w:t>пр. А.</w:t>
      </w:r>
      <w:proofErr w:type="gramStart"/>
      <w:r w:rsidR="000F7127" w:rsidRPr="00FC2570">
        <w:rPr>
          <w:rFonts w:ascii="Times New Roman" w:hAnsi="Times New Roman" w:cs="Times New Roman"/>
          <w:sz w:val="24"/>
          <w:szCs w:val="24"/>
        </w:rPr>
        <w:t>Невского</w:t>
      </w:r>
      <w:proofErr w:type="gramEnd"/>
      <w:r w:rsidR="000F7127" w:rsidRPr="00FC2570">
        <w:rPr>
          <w:rFonts w:ascii="Times New Roman" w:hAnsi="Times New Roman" w:cs="Times New Roman"/>
          <w:sz w:val="24"/>
          <w:szCs w:val="24"/>
        </w:rPr>
        <w:t>, д.65 (4 этаж)</w:t>
      </w:r>
    </w:p>
    <w:p w:rsidR="004D62B4" w:rsidRPr="00FC2570" w:rsidRDefault="006D46DF" w:rsidP="006D46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C25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4D62B4" w:rsidRPr="00FC2570">
        <w:rPr>
          <w:rFonts w:ascii="Times New Roman" w:hAnsi="Times New Roman" w:cs="Times New Roman"/>
          <w:sz w:val="24"/>
          <w:szCs w:val="24"/>
        </w:rPr>
        <w:t>тел.(814 2) 78-53-17</w:t>
      </w:r>
      <w:r w:rsidR="000F7127" w:rsidRPr="00FC2570">
        <w:rPr>
          <w:rFonts w:ascii="Times New Roman" w:hAnsi="Times New Roman" w:cs="Times New Roman"/>
          <w:sz w:val="24"/>
          <w:szCs w:val="24"/>
        </w:rPr>
        <w:t>, тел./факс (8142) 78-27-44</w:t>
      </w:r>
    </w:p>
    <w:p w:rsidR="000F7127" w:rsidRPr="00FC2570" w:rsidRDefault="006D46DF" w:rsidP="006D46D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C25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gramStart"/>
      <w:r w:rsidR="000F7127" w:rsidRPr="00FC257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F7127" w:rsidRPr="00FC2570">
        <w:rPr>
          <w:rFonts w:ascii="Times New Roman" w:hAnsi="Times New Roman" w:cs="Times New Roman"/>
          <w:sz w:val="24"/>
          <w:szCs w:val="24"/>
        </w:rPr>
        <w:t>-</w:t>
      </w:r>
      <w:r w:rsidR="000F7127" w:rsidRPr="00FC2570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="000F7127" w:rsidRPr="00FC2570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0F7127" w:rsidRPr="00FC2570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reklama</w:t>
        </w:r>
        <w:r w:rsidR="000F7127" w:rsidRPr="00FC2570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0F7127" w:rsidRPr="00FC2570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karelia</w:t>
        </w:r>
        <w:r w:rsidR="000F7127" w:rsidRPr="00FC2570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F7127" w:rsidRPr="00FC2570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0F7127" w:rsidRPr="00FC2570" w:rsidRDefault="000F7127" w:rsidP="004D62B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0F7127" w:rsidRPr="00FC2570" w:rsidSect="006D46DF"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>
    <w:nsid w:val="6AF16B6B"/>
    <w:multiLevelType w:val="hybridMultilevel"/>
    <w:tmpl w:val="10B07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8AD"/>
    <w:rsid w:val="00024D3D"/>
    <w:rsid w:val="000739C6"/>
    <w:rsid w:val="000F7127"/>
    <w:rsid w:val="001A5334"/>
    <w:rsid w:val="001A6E4C"/>
    <w:rsid w:val="001D3943"/>
    <w:rsid w:val="002B6BA9"/>
    <w:rsid w:val="002D3418"/>
    <w:rsid w:val="00364D6A"/>
    <w:rsid w:val="00422086"/>
    <w:rsid w:val="00422D41"/>
    <w:rsid w:val="00485919"/>
    <w:rsid w:val="004C2016"/>
    <w:rsid w:val="004D62B4"/>
    <w:rsid w:val="00595F30"/>
    <w:rsid w:val="00631CD6"/>
    <w:rsid w:val="006D46DF"/>
    <w:rsid w:val="007018DE"/>
    <w:rsid w:val="007A2EDD"/>
    <w:rsid w:val="007C78D8"/>
    <w:rsid w:val="007F13C1"/>
    <w:rsid w:val="00856A45"/>
    <w:rsid w:val="0087107C"/>
    <w:rsid w:val="00873937"/>
    <w:rsid w:val="00886DA2"/>
    <w:rsid w:val="00921FFB"/>
    <w:rsid w:val="00983820"/>
    <w:rsid w:val="00A10926"/>
    <w:rsid w:val="00A33F4C"/>
    <w:rsid w:val="00B11E98"/>
    <w:rsid w:val="00B63D89"/>
    <w:rsid w:val="00B72BEB"/>
    <w:rsid w:val="00BA2018"/>
    <w:rsid w:val="00BC6D48"/>
    <w:rsid w:val="00BE236E"/>
    <w:rsid w:val="00CD73AB"/>
    <w:rsid w:val="00D34536"/>
    <w:rsid w:val="00DA6A24"/>
    <w:rsid w:val="00DB4450"/>
    <w:rsid w:val="00E73266"/>
    <w:rsid w:val="00E8479D"/>
    <w:rsid w:val="00E90E13"/>
    <w:rsid w:val="00EF78AD"/>
    <w:rsid w:val="00F0510A"/>
    <w:rsid w:val="00F170CC"/>
    <w:rsid w:val="00F306FD"/>
    <w:rsid w:val="00FC2570"/>
    <w:rsid w:val="00FE2666"/>
    <w:rsid w:val="00FF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A9"/>
  </w:style>
  <w:style w:type="paragraph" w:styleId="3">
    <w:name w:val="heading 3"/>
    <w:basedOn w:val="a"/>
    <w:next w:val="a"/>
    <w:link w:val="30"/>
    <w:qFormat/>
    <w:rsid w:val="00EF78AD"/>
    <w:pPr>
      <w:keepNext/>
      <w:numPr>
        <w:ilvl w:val="2"/>
        <w:numId w:val="1"/>
      </w:numPr>
      <w:suppressAutoHyphens/>
      <w:spacing w:after="0" w:line="240" w:lineRule="auto"/>
      <w:ind w:left="-1418"/>
      <w:outlineLvl w:val="2"/>
    </w:pPr>
    <w:rPr>
      <w:rFonts w:ascii="Times New Roman" w:eastAsia="Times New Roman" w:hAnsi="Times New Roman" w:cs="Times New Roman"/>
      <w:b/>
      <w:spacing w:val="40"/>
      <w:sz w:val="7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F78AD"/>
    <w:rPr>
      <w:rFonts w:ascii="Times New Roman" w:eastAsia="Times New Roman" w:hAnsi="Times New Roman" w:cs="Times New Roman"/>
      <w:b/>
      <w:spacing w:val="40"/>
      <w:sz w:val="72"/>
      <w:szCs w:val="20"/>
      <w:lang w:eastAsia="ar-SA"/>
    </w:rPr>
  </w:style>
  <w:style w:type="paragraph" w:styleId="a3">
    <w:name w:val="List Paragraph"/>
    <w:basedOn w:val="a"/>
    <w:uiPriority w:val="34"/>
    <w:qFormat/>
    <w:rsid w:val="00EF78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01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0F7127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0F71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klama@karelia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 RK "Izdatelskii Dom "Karelia"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reclama-1</dc:creator>
  <cp:lastModifiedBy>proekt_1</cp:lastModifiedBy>
  <cp:revision>4</cp:revision>
  <cp:lastPrinted>2019-01-14T08:19:00Z</cp:lastPrinted>
  <dcterms:created xsi:type="dcterms:W3CDTF">2018-10-05T09:30:00Z</dcterms:created>
  <dcterms:modified xsi:type="dcterms:W3CDTF">2019-01-14T08:49:00Z</dcterms:modified>
</cp:coreProperties>
</file>